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E67BC" w14:textId="2D0E69FA" w:rsidR="00405C57" w:rsidRPr="009A52F6" w:rsidRDefault="003E2983" w:rsidP="001A378A">
      <w:pPr>
        <w:spacing w:beforeLines="50" w:before="156" w:afterLines="50" w:after="156" w:line="36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药物</w:t>
      </w:r>
      <w:r w:rsidR="00405C57" w:rsidRPr="009A52F6">
        <w:rPr>
          <w:rFonts w:ascii="黑体" w:eastAsia="黑体" w:hAnsi="黑体"/>
          <w:b/>
          <w:sz w:val="36"/>
          <w:szCs w:val="36"/>
        </w:rPr>
        <w:t>临床</w:t>
      </w:r>
      <w:r w:rsidR="00405C57" w:rsidRPr="009A52F6">
        <w:rPr>
          <w:rFonts w:ascii="黑体" w:eastAsia="黑体" w:hAnsi="黑体" w:hint="eastAsia"/>
          <w:b/>
          <w:sz w:val="36"/>
          <w:szCs w:val="36"/>
        </w:rPr>
        <w:t>试验</w:t>
      </w:r>
      <w:r w:rsidR="000841C1" w:rsidRPr="009A52F6">
        <w:rPr>
          <w:rFonts w:ascii="黑体" w:eastAsia="黑体" w:hAnsi="黑体" w:hint="eastAsia"/>
          <w:b/>
          <w:sz w:val="36"/>
          <w:szCs w:val="36"/>
        </w:rPr>
        <w:t>立项申请</w:t>
      </w:r>
      <w:r w:rsidR="00405C57" w:rsidRPr="009A52F6">
        <w:rPr>
          <w:rFonts w:ascii="黑体" w:eastAsia="黑体" w:hAnsi="黑体" w:hint="eastAsia"/>
          <w:b/>
          <w:sz w:val="36"/>
          <w:szCs w:val="36"/>
        </w:rPr>
        <w:t>送审</w:t>
      </w:r>
      <w:r w:rsidR="00405C57" w:rsidRPr="009A52F6">
        <w:rPr>
          <w:rFonts w:ascii="黑体" w:eastAsia="黑体" w:hAnsi="黑体"/>
          <w:b/>
          <w:sz w:val="36"/>
          <w:szCs w:val="36"/>
        </w:rPr>
        <w:t>文件清单</w:t>
      </w:r>
    </w:p>
    <w:p w14:paraId="16AE824C" w14:textId="33D7C7EF" w:rsidR="00405C57" w:rsidRPr="00E038F7" w:rsidRDefault="004E1A94" w:rsidP="006D647F">
      <w:pPr>
        <w:spacing w:beforeLines="50" w:before="156" w:afterLines="50" w:after="156" w:line="360" w:lineRule="auto"/>
        <w:rPr>
          <w:rFonts w:asciiTheme="majorEastAsia" w:eastAsiaTheme="majorEastAsia" w:hAnsiTheme="majorEastAsia"/>
          <w:b/>
          <w:sz w:val="24"/>
        </w:rPr>
      </w:pPr>
      <w:r w:rsidRPr="00E038F7">
        <w:rPr>
          <w:rFonts w:asciiTheme="majorEastAsia" w:eastAsiaTheme="majorEastAsia" w:hAnsiTheme="majorEastAsia" w:hint="eastAsia"/>
          <w:b/>
          <w:sz w:val="24"/>
        </w:rPr>
        <w:t>一、</w:t>
      </w:r>
      <w:r w:rsidR="00405C57" w:rsidRPr="00E038F7">
        <w:rPr>
          <w:rFonts w:asciiTheme="majorEastAsia" w:eastAsiaTheme="majorEastAsia" w:hAnsiTheme="majorEastAsia" w:hint="eastAsia"/>
          <w:b/>
          <w:sz w:val="24"/>
        </w:rPr>
        <w:t>新项目申请</w:t>
      </w:r>
      <w:r w:rsidR="00E758D5" w:rsidRPr="00E038F7">
        <w:rPr>
          <w:rFonts w:asciiTheme="majorEastAsia" w:eastAsiaTheme="majorEastAsia" w:hAnsiTheme="majorEastAsia" w:hint="eastAsia"/>
          <w:b/>
          <w:sz w:val="24"/>
        </w:rPr>
        <w:t>：</w:t>
      </w:r>
      <w:bookmarkStart w:id="0" w:name="_Hlk161825646"/>
      <w:r w:rsidR="00E758D5" w:rsidRPr="00E038F7">
        <w:rPr>
          <w:rFonts w:asciiTheme="majorEastAsia" w:eastAsiaTheme="majorEastAsia" w:hAnsiTheme="majorEastAsia" w:hint="eastAsia"/>
          <w:b/>
          <w:sz w:val="24"/>
        </w:rPr>
        <w:t>请</w:t>
      </w:r>
      <w:r w:rsidR="00570D24">
        <w:rPr>
          <w:rFonts w:asciiTheme="majorEastAsia" w:eastAsiaTheme="majorEastAsia" w:hAnsiTheme="majorEastAsia" w:hint="eastAsia"/>
          <w:b/>
          <w:sz w:val="24"/>
        </w:rPr>
        <w:t>参照以下目录</w:t>
      </w:r>
      <w:r w:rsidR="00E758D5" w:rsidRPr="00E038F7">
        <w:rPr>
          <w:rFonts w:asciiTheme="majorEastAsia" w:eastAsiaTheme="majorEastAsia" w:hAnsiTheme="majorEastAsia" w:hint="eastAsia"/>
          <w:b/>
          <w:sz w:val="24"/>
        </w:rPr>
        <w:t>顺序装订送审文件</w:t>
      </w:r>
      <w:r w:rsidR="00BF398A" w:rsidRPr="00E038F7">
        <w:rPr>
          <w:rFonts w:asciiTheme="majorEastAsia" w:eastAsiaTheme="majorEastAsia" w:hAnsiTheme="majorEastAsia" w:hint="eastAsia"/>
          <w:b/>
          <w:sz w:val="24"/>
        </w:rPr>
        <w:t>1份</w:t>
      </w:r>
      <w:r w:rsidR="00E758D5" w:rsidRPr="00E038F7">
        <w:rPr>
          <w:rFonts w:asciiTheme="majorEastAsia" w:eastAsiaTheme="majorEastAsia" w:hAnsiTheme="majorEastAsia" w:hint="eastAsia"/>
          <w:b/>
          <w:sz w:val="24"/>
        </w:rPr>
        <w:t>，</w:t>
      </w:r>
      <w:proofErr w:type="gramStart"/>
      <w:r w:rsidR="008411FF" w:rsidRPr="00E038F7">
        <w:rPr>
          <w:rFonts w:asciiTheme="majorEastAsia" w:eastAsiaTheme="majorEastAsia" w:hAnsiTheme="majorEastAsia" w:hint="eastAsia"/>
          <w:b/>
          <w:sz w:val="24"/>
        </w:rPr>
        <w:t>以</w:t>
      </w:r>
      <w:r w:rsidR="008411FF" w:rsidRPr="00E038F7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</w:rPr>
        <w:t>隔页纸</w:t>
      </w:r>
      <w:proofErr w:type="gramEnd"/>
      <w:r w:rsidR="008411FF" w:rsidRPr="00E038F7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</w:rPr>
        <w:t>隔开</w:t>
      </w:r>
      <w:r w:rsidR="0019679E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</w:rPr>
        <w:t>，并附递交信</w:t>
      </w:r>
      <w:r w:rsidR="00B23C43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</w:rPr>
        <w:t>。</w:t>
      </w:r>
      <w:bookmarkEnd w:id="0"/>
    </w:p>
    <w:tbl>
      <w:tblPr>
        <w:tblStyle w:val="a8"/>
        <w:tblW w:w="9102" w:type="dxa"/>
        <w:tblInd w:w="-176" w:type="dxa"/>
        <w:tblLook w:val="04A0" w:firstRow="1" w:lastRow="0" w:firstColumn="1" w:lastColumn="0" w:noHBand="0" w:noVBand="1"/>
      </w:tblPr>
      <w:tblGrid>
        <w:gridCol w:w="817"/>
        <w:gridCol w:w="5245"/>
        <w:gridCol w:w="3040"/>
      </w:tblGrid>
      <w:tr w:rsidR="00612BEA" w:rsidRPr="00E038F7" w14:paraId="400468C6" w14:textId="77777777" w:rsidTr="00DA6638">
        <w:tc>
          <w:tcPr>
            <w:tcW w:w="817" w:type="dxa"/>
            <w:vAlign w:val="center"/>
          </w:tcPr>
          <w:p w14:paraId="3FC95FC5" w14:textId="77777777" w:rsidR="00612BEA" w:rsidRPr="00E038F7" w:rsidRDefault="00612BEA" w:rsidP="00E038F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E038F7">
              <w:rPr>
                <w:rFonts w:asciiTheme="majorEastAsia" w:eastAsiaTheme="majorEastAsia" w:hAnsiTheme="majorEastAsia" w:hint="eastAsia"/>
                <w:b/>
                <w:sz w:val="24"/>
              </w:rPr>
              <w:t>序号</w:t>
            </w:r>
          </w:p>
        </w:tc>
        <w:tc>
          <w:tcPr>
            <w:tcW w:w="5245" w:type="dxa"/>
          </w:tcPr>
          <w:p w14:paraId="2B6BF151" w14:textId="77777777" w:rsidR="00612BEA" w:rsidRPr="00E038F7" w:rsidRDefault="00A05696" w:rsidP="00E038F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E038F7">
              <w:rPr>
                <w:rFonts w:asciiTheme="majorEastAsia" w:eastAsiaTheme="majorEastAsia" w:hAnsiTheme="majorEastAsia" w:hint="eastAsia"/>
                <w:b/>
                <w:sz w:val="24"/>
              </w:rPr>
              <w:t>文件内容</w:t>
            </w:r>
          </w:p>
        </w:tc>
        <w:tc>
          <w:tcPr>
            <w:tcW w:w="3040" w:type="dxa"/>
          </w:tcPr>
          <w:p w14:paraId="671587B7" w14:textId="77777777" w:rsidR="00612BEA" w:rsidRPr="00E038F7" w:rsidRDefault="00612BEA" w:rsidP="00E038F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E038F7">
              <w:rPr>
                <w:rFonts w:asciiTheme="majorEastAsia" w:eastAsiaTheme="majorEastAsia" w:hAnsiTheme="majorEastAsia" w:hint="eastAsia"/>
                <w:b/>
                <w:sz w:val="24"/>
              </w:rPr>
              <w:t>备注</w:t>
            </w:r>
          </w:p>
        </w:tc>
      </w:tr>
      <w:tr w:rsidR="00BF398A" w:rsidRPr="00E038F7" w14:paraId="3E7A0324" w14:textId="77777777" w:rsidTr="00DA6638">
        <w:trPr>
          <w:trHeight w:val="570"/>
        </w:trPr>
        <w:tc>
          <w:tcPr>
            <w:tcW w:w="817" w:type="dxa"/>
            <w:vAlign w:val="center"/>
          </w:tcPr>
          <w:p w14:paraId="04343FFC" w14:textId="77777777" w:rsidR="00BF398A" w:rsidRPr="00A739C6" w:rsidRDefault="00BF398A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5245" w:type="dxa"/>
            <w:vAlign w:val="center"/>
          </w:tcPr>
          <w:p w14:paraId="1C5BE27E" w14:textId="77777777" w:rsidR="00284D2F" w:rsidRDefault="00BF398A" w:rsidP="008F13CF">
            <w:pPr>
              <w:spacing w:line="360" w:lineRule="auto"/>
              <w:ind w:left="2280" w:hanging="2280"/>
              <w:jc w:val="left"/>
              <w:rPr>
                <w:rFonts w:asciiTheme="minorEastAsia" w:eastAsiaTheme="minorEastAsia" w:hAnsiTheme="minorEastAsia" w:cs="黑体"/>
                <w:bCs/>
                <w:sz w:val="24"/>
              </w:rPr>
            </w:pPr>
            <w:r w:rsidRPr="00A739C6">
              <w:rPr>
                <w:rFonts w:asciiTheme="minorEastAsia" w:eastAsiaTheme="minorEastAsia" w:hAnsiTheme="minorEastAsia" w:cs="黑体" w:hint="eastAsia"/>
                <w:bCs/>
                <w:sz w:val="24"/>
              </w:rPr>
              <w:t>临床试验立项申请审批表</w:t>
            </w:r>
          </w:p>
          <w:p w14:paraId="63876808" w14:textId="1F0CB183" w:rsidR="00BF398A" w:rsidRPr="00A739C6" w:rsidRDefault="0049163E" w:rsidP="008F13CF">
            <w:pPr>
              <w:spacing w:line="360" w:lineRule="auto"/>
              <w:ind w:left="2280" w:hanging="2280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黑体" w:hint="eastAsia"/>
                <w:bCs/>
                <w:sz w:val="24"/>
              </w:rPr>
              <w:t>（</w:t>
            </w:r>
            <w:r w:rsidR="00261E89">
              <w:rPr>
                <w:rFonts w:asciiTheme="minorEastAsia" w:eastAsiaTheme="minorEastAsia" w:hAnsiTheme="minorEastAsia" w:cs="黑体" w:hint="eastAsia"/>
                <w:bCs/>
                <w:sz w:val="24"/>
              </w:rPr>
              <w:t>申办者盖章、</w:t>
            </w:r>
            <w:r w:rsidR="00284D2F">
              <w:rPr>
                <w:rFonts w:asciiTheme="minorEastAsia" w:eastAsiaTheme="minorEastAsia" w:hAnsiTheme="minorEastAsia" w:cs="黑体" w:hint="eastAsia"/>
                <w:bCs/>
                <w:sz w:val="24"/>
              </w:rPr>
              <w:t>专业负责人</w:t>
            </w:r>
            <w:r w:rsidR="00261E89">
              <w:rPr>
                <w:rFonts w:asciiTheme="minorEastAsia" w:eastAsiaTheme="minorEastAsia" w:hAnsiTheme="minorEastAsia" w:cs="黑体" w:hint="eastAsia"/>
                <w:bCs/>
                <w:sz w:val="24"/>
              </w:rPr>
              <w:t>及</w:t>
            </w:r>
            <w:r>
              <w:rPr>
                <w:rFonts w:asciiTheme="minorEastAsia" w:eastAsiaTheme="minorEastAsia" w:hAnsiTheme="minorEastAsia" w:cs="黑体" w:hint="eastAsia"/>
                <w:bCs/>
                <w:sz w:val="24"/>
              </w:rPr>
              <w:t>PI签名）</w:t>
            </w:r>
          </w:p>
        </w:tc>
        <w:tc>
          <w:tcPr>
            <w:tcW w:w="3040" w:type="dxa"/>
            <w:vAlign w:val="center"/>
          </w:tcPr>
          <w:p w14:paraId="5CAEF1AB" w14:textId="77777777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原件</w:t>
            </w:r>
            <w:r w:rsidR="006B5407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，请务必双面打印</w:t>
            </w:r>
          </w:p>
        </w:tc>
      </w:tr>
      <w:tr w:rsidR="00BF398A" w:rsidRPr="00E038F7" w14:paraId="52760FB7" w14:textId="77777777" w:rsidTr="00DA6638">
        <w:tc>
          <w:tcPr>
            <w:tcW w:w="817" w:type="dxa"/>
            <w:vAlign w:val="center"/>
          </w:tcPr>
          <w:p w14:paraId="69D743A2" w14:textId="77777777" w:rsidR="00BF398A" w:rsidRPr="00A739C6" w:rsidRDefault="00BF398A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2</w:t>
            </w:r>
          </w:p>
        </w:tc>
        <w:tc>
          <w:tcPr>
            <w:tcW w:w="5245" w:type="dxa"/>
            <w:vAlign w:val="center"/>
          </w:tcPr>
          <w:p w14:paraId="024A899A" w14:textId="3F15D123" w:rsidR="00BF398A" w:rsidRPr="00A739C6" w:rsidRDefault="00C417B6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C417B6">
              <w:rPr>
                <w:rFonts w:asciiTheme="minorEastAsia" w:eastAsiaTheme="minorEastAsia" w:hAnsiTheme="minorEastAsia" w:cs="黑体" w:hint="eastAsia"/>
                <w:bCs/>
                <w:sz w:val="24"/>
              </w:rPr>
              <w:t>药监部门临床试验相关批件/通知书、许可或备案记录</w:t>
            </w:r>
          </w:p>
        </w:tc>
        <w:tc>
          <w:tcPr>
            <w:tcW w:w="3040" w:type="dxa"/>
            <w:vAlign w:val="center"/>
          </w:tcPr>
          <w:p w14:paraId="008D9411" w14:textId="77777777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复印件，申办者盖章</w:t>
            </w:r>
          </w:p>
        </w:tc>
      </w:tr>
      <w:tr w:rsidR="00BF398A" w:rsidRPr="00E038F7" w14:paraId="1939D98F" w14:textId="77777777" w:rsidTr="00DA6638">
        <w:tc>
          <w:tcPr>
            <w:tcW w:w="817" w:type="dxa"/>
            <w:vAlign w:val="center"/>
          </w:tcPr>
          <w:p w14:paraId="1645D185" w14:textId="77777777" w:rsidR="00BF398A" w:rsidRPr="00A739C6" w:rsidRDefault="00BF398A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3</w:t>
            </w:r>
          </w:p>
        </w:tc>
        <w:tc>
          <w:tcPr>
            <w:tcW w:w="5245" w:type="dxa"/>
            <w:vAlign w:val="center"/>
          </w:tcPr>
          <w:p w14:paraId="0F838D39" w14:textId="64847C81" w:rsidR="00BF398A" w:rsidRPr="00A739C6" w:rsidRDefault="00BF398A" w:rsidP="00284D2F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申办者的资质证明</w:t>
            </w:r>
            <w:r w:rsidR="00E038F7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：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营业执照</w:t>
            </w:r>
            <w:r w:rsidR="00E038F7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（三证合一）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、</w:t>
            </w:r>
            <w:r w:rsidR="005D765D" w:rsidRPr="005D765D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GMP证书</w:t>
            </w:r>
            <w:r w:rsidR="005D765D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、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药品生产许可证</w:t>
            </w:r>
          </w:p>
        </w:tc>
        <w:tc>
          <w:tcPr>
            <w:tcW w:w="3040" w:type="dxa"/>
            <w:vAlign w:val="center"/>
          </w:tcPr>
          <w:p w14:paraId="44CD7622" w14:textId="77777777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复印件，申办者盖章</w:t>
            </w:r>
          </w:p>
        </w:tc>
      </w:tr>
      <w:tr w:rsidR="00BF398A" w:rsidRPr="00E038F7" w14:paraId="6E7426E6" w14:textId="77777777" w:rsidTr="00DA6638">
        <w:tc>
          <w:tcPr>
            <w:tcW w:w="817" w:type="dxa"/>
            <w:vAlign w:val="center"/>
          </w:tcPr>
          <w:p w14:paraId="5B5C094E" w14:textId="77777777" w:rsidR="00BF398A" w:rsidRPr="00A739C6" w:rsidRDefault="00BF398A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4</w:t>
            </w:r>
          </w:p>
        </w:tc>
        <w:tc>
          <w:tcPr>
            <w:tcW w:w="5245" w:type="dxa"/>
            <w:vAlign w:val="center"/>
          </w:tcPr>
          <w:p w14:paraId="74DDE4AD" w14:textId="49310D75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CRO的资质证明</w:t>
            </w:r>
            <w:r w:rsidR="00E27847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：营业执照（三证合一）</w:t>
            </w:r>
            <w:r w:rsidR="00CB36A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、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委托</w:t>
            </w:r>
            <w:r w:rsidR="00716F74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函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（如有）</w:t>
            </w:r>
          </w:p>
        </w:tc>
        <w:tc>
          <w:tcPr>
            <w:tcW w:w="3040" w:type="dxa"/>
            <w:vAlign w:val="center"/>
          </w:tcPr>
          <w:p w14:paraId="7F9ABDE6" w14:textId="03EAC61F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资质证明复印件，委托</w:t>
            </w:r>
            <w:r w:rsidR="00716F74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函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原件，CRO盖章</w:t>
            </w:r>
          </w:p>
        </w:tc>
      </w:tr>
      <w:tr w:rsidR="00CB545C" w:rsidRPr="00E038F7" w14:paraId="65E9A7DD" w14:textId="77777777" w:rsidTr="00DA6638">
        <w:tc>
          <w:tcPr>
            <w:tcW w:w="817" w:type="dxa"/>
            <w:vAlign w:val="center"/>
          </w:tcPr>
          <w:p w14:paraId="59F6DFB1" w14:textId="4FD9AC0A" w:rsidR="00CB545C" w:rsidRPr="00A739C6" w:rsidRDefault="00CB545C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</w:t>
            </w:r>
          </w:p>
        </w:tc>
        <w:tc>
          <w:tcPr>
            <w:tcW w:w="5245" w:type="dxa"/>
            <w:vAlign w:val="center"/>
          </w:tcPr>
          <w:p w14:paraId="6EF07532" w14:textId="297C6CC7" w:rsidR="00CB545C" w:rsidRPr="00A739C6" w:rsidRDefault="00CB545C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临床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试验委托函</w:t>
            </w:r>
            <w:r w:rsidR="00827D8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（对于研究机构及P</w:t>
            </w:r>
            <w:r w:rsidR="00827D88">
              <w:rPr>
                <w:rFonts w:asciiTheme="minorEastAsia" w:eastAsiaTheme="minorEastAsia" w:hAnsiTheme="minorEastAsia" w:cs="宋体"/>
                <w:kern w:val="0"/>
                <w:sz w:val="24"/>
              </w:rPr>
              <w:t>I</w:t>
            </w:r>
            <w:r w:rsidR="00827D8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）</w:t>
            </w:r>
          </w:p>
        </w:tc>
        <w:tc>
          <w:tcPr>
            <w:tcW w:w="3040" w:type="dxa"/>
            <w:vAlign w:val="center"/>
          </w:tcPr>
          <w:p w14:paraId="19CCEE96" w14:textId="30DC2D7E" w:rsidR="00CB545C" w:rsidRPr="00A739C6" w:rsidRDefault="00CB545C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原件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，申办者盖章</w:t>
            </w:r>
          </w:p>
        </w:tc>
      </w:tr>
      <w:tr w:rsidR="00BF398A" w:rsidRPr="00E038F7" w14:paraId="60CC5E79" w14:textId="77777777" w:rsidTr="00DA6638">
        <w:tc>
          <w:tcPr>
            <w:tcW w:w="817" w:type="dxa"/>
            <w:vAlign w:val="center"/>
          </w:tcPr>
          <w:p w14:paraId="17045544" w14:textId="3430AADF" w:rsidR="00BF398A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6</w:t>
            </w:r>
          </w:p>
        </w:tc>
        <w:tc>
          <w:tcPr>
            <w:tcW w:w="5245" w:type="dxa"/>
            <w:vAlign w:val="center"/>
          </w:tcPr>
          <w:p w14:paraId="1C47C21C" w14:textId="51045E92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临床试验方案（注明版本号和日期）</w:t>
            </w:r>
          </w:p>
        </w:tc>
        <w:tc>
          <w:tcPr>
            <w:tcW w:w="3040" w:type="dxa"/>
            <w:vAlign w:val="center"/>
          </w:tcPr>
          <w:p w14:paraId="07EE6CB0" w14:textId="77777777" w:rsidR="00BF398A" w:rsidRPr="00A739C6" w:rsidRDefault="00136D96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原件，</w:t>
            </w:r>
            <w:r w:rsidR="00BF398A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申办者和研究者双方签字</w:t>
            </w:r>
          </w:p>
        </w:tc>
      </w:tr>
      <w:tr w:rsidR="00906281" w:rsidRPr="00E038F7" w14:paraId="219DE368" w14:textId="77777777" w:rsidTr="00DA6638">
        <w:tc>
          <w:tcPr>
            <w:tcW w:w="817" w:type="dxa"/>
            <w:vAlign w:val="center"/>
          </w:tcPr>
          <w:p w14:paraId="1B512D30" w14:textId="16825E2B" w:rsidR="00906281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7</w:t>
            </w:r>
          </w:p>
        </w:tc>
        <w:tc>
          <w:tcPr>
            <w:tcW w:w="5245" w:type="dxa"/>
            <w:vAlign w:val="center"/>
          </w:tcPr>
          <w:p w14:paraId="143F4D20" w14:textId="77777777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研究者手册（注明版本号和日期）</w:t>
            </w:r>
          </w:p>
        </w:tc>
        <w:tc>
          <w:tcPr>
            <w:tcW w:w="3040" w:type="dxa"/>
            <w:vMerge w:val="restart"/>
            <w:vAlign w:val="center"/>
          </w:tcPr>
          <w:p w14:paraId="5B7E916D" w14:textId="77777777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申办者盖骑缝章</w:t>
            </w:r>
          </w:p>
        </w:tc>
      </w:tr>
      <w:tr w:rsidR="00906281" w:rsidRPr="00E038F7" w14:paraId="44549387" w14:textId="77777777" w:rsidTr="00DA6638">
        <w:tc>
          <w:tcPr>
            <w:tcW w:w="817" w:type="dxa"/>
            <w:vAlign w:val="center"/>
          </w:tcPr>
          <w:p w14:paraId="4129DA55" w14:textId="5795209F" w:rsidR="00906281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8</w:t>
            </w:r>
          </w:p>
        </w:tc>
        <w:tc>
          <w:tcPr>
            <w:tcW w:w="5245" w:type="dxa"/>
            <w:vAlign w:val="center"/>
          </w:tcPr>
          <w:p w14:paraId="7DA9C8A4" w14:textId="77777777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知情同意书（注明版本号和日期）</w:t>
            </w:r>
          </w:p>
        </w:tc>
        <w:tc>
          <w:tcPr>
            <w:tcW w:w="3040" w:type="dxa"/>
            <w:vMerge/>
            <w:vAlign w:val="center"/>
          </w:tcPr>
          <w:p w14:paraId="75832CA4" w14:textId="77777777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06281" w:rsidRPr="00E038F7" w14:paraId="5AED89A1" w14:textId="77777777" w:rsidTr="00DA6638">
        <w:tc>
          <w:tcPr>
            <w:tcW w:w="817" w:type="dxa"/>
            <w:vAlign w:val="center"/>
          </w:tcPr>
          <w:p w14:paraId="7BAC76EF" w14:textId="2844E2D0" w:rsidR="00906281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9</w:t>
            </w:r>
          </w:p>
        </w:tc>
        <w:tc>
          <w:tcPr>
            <w:tcW w:w="5245" w:type="dxa"/>
            <w:vAlign w:val="center"/>
          </w:tcPr>
          <w:p w14:paraId="225BA750" w14:textId="0DD3BD6A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原始病历或研究病历模板（注明版本号和日期）</w:t>
            </w:r>
            <w:r w:rsidR="00427CE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（如有）</w:t>
            </w:r>
          </w:p>
        </w:tc>
        <w:tc>
          <w:tcPr>
            <w:tcW w:w="3040" w:type="dxa"/>
            <w:vMerge/>
            <w:vAlign w:val="center"/>
          </w:tcPr>
          <w:p w14:paraId="312E5E89" w14:textId="77777777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06281" w:rsidRPr="00906281" w14:paraId="02468019" w14:textId="77777777" w:rsidTr="00DA6638">
        <w:tc>
          <w:tcPr>
            <w:tcW w:w="817" w:type="dxa"/>
            <w:vAlign w:val="center"/>
          </w:tcPr>
          <w:p w14:paraId="65C5D9DA" w14:textId="19296B35" w:rsidR="00906281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</w:t>
            </w:r>
          </w:p>
        </w:tc>
        <w:tc>
          <w:tcPr>
            <w:tcW w:w="5245" w:type="dxa"/>
            <w:vAlign w:val="center"/>
          </w:tcPr>
          <w:p w14:paraId="72435D67" w14:textId="21911AA2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病例报告表（注明版本号和日期）</w:t>
            </w:r>
          </w:p>
        </w:tc>
        <w:tc>
          <w:tcPr>
            <w:tcW w:w="3040" w:type="dxa"/>
            <w:vMerge/>
            <w:vAlign w:val="center"/>
          </w:tcPr>
          <w:p w14:paraId="1D633720" w14:textId="77777777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06281" w:rsidRPr="00906281" w14:paraId="0FFCA71C" w14:textId="77777777" w:rsidTr="00DA6638">
        <w:tc>
          <w:tcPr>
            <w:tcW w:w="817" w:type="dxa"/>
            <w:vAlign w:val="center"/>
          </w:tcPr>
          <w:p w14:paraId="7131973B" w14:textId="2BEEF555" w:rsidR="00906281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11</w:t>
            </w:r>
          </w:p>
        </w:tc>
        <w:tc>
          <w:tcPr>
            <w:tcW w:w="5245" w:type="dxa"/>
            <w:vAlign w:val="center"/>
          </w:tcPr>
          <w:p w14:paraId="168397BD" w14:textId="561F887E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评估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问卷或量表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</w:t>
            </w:r>
            <w:r w:rsidR="00FA07C5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如有</w:t>
            </w:r>
            <w:r w:rsidR="00FA07C5">
              <w:rPr>
                <w:rFonts w:asciiTheme="minorEastAsia" w:eastAsiaTheme="minorEastAsia" w:hAnsiTheme="minorEastAsia" w:cs="宋体"/>
                <w:kern w:val="0"/>
                <w:sz w:val="24"/>
              </w:rPr>
              <w:t>，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注明版本号和日期）</w:t>
            </w:r>
          </w:p>
        </w:tc>
        <w:tc>
          <w:tcPr>
            <w:tcW w:w="3040" w:type="dxa"/>
            <w:vMerge/>
            <w:vAlign w:val="center"/>
          </w:tcPr>
          <w:p w14:paraId="5160F750" w14:textId="77777777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06281" w:rsidRPr="00906281" w14:paraId="3F7F7762" w14:textId="77777777" w:rsidTr="00DA6638">
        <w:tc>
          <w:tcPr>
            <w:tcW w:w="817" w:type="dxa"/>
            <w:vAlign w:val="center"/>
          </w:tcPr>
          <w:p w14:paraId="45CDF01A" w14:textId="71C49BB5" w:rsidR="00906281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12</w:t>
            </w:r>
          </w:p>
        </w:tc>
        <w:tc>
          <w:tcPr>
            <w:tcW w:w="5245" w:type="dxa"/>
            <w:vAlign w:val="center"/>
          </w:tcPr>
          <w:p w14:paraId="0880FC2D" w14:textId="557F87FC" w:rsidR="00906281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受试者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日记卡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（注明版本号和日期）</w:t>
            </w:r>
          </w:p>
        </w:tc>
        <w:tc>
          <w:tcPr>
            <w:tcW w:w="3040" w:type="dxa"/>
            <w:vMerge/>
            <w:vAlign w:val="center"/>
          </w:tcPr>
          <w:p w14:paraId="5756FEF2" w14:textId="77777777" w:rsidR="00906281" w:rsidRPr="00A739C6" w:rsidRDefault="00906281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F398A" w:rsidRPr="00E038F7" w14:paraId="3A6C4F64" w14:textId="77777777" w:rsidTr="00DA6638">
        <w:tc>
          <w:tcPr>
            <w:tcW w:w="817" w:type="dxa"/>
            <w:vAlign w:val="center"/>
          </w:tcPr>
          <w:p w14:paraId="65ACFEC5" w14:textId="08C1A612" w:rsidR="00BF398A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13</w:t>
            </w:r>
          </w:p>
        </w:tc>
        <w:tc>
          <w:tcPr>
            <w:tcW w:w="5245" w:type="dxa"/>
            <w:vAlign w:val="center"/>
          </w:tcPr>
          <w:p w14:paraId="38B6B48B" w14:textId="77777777" w:rsidR="00426CC6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受试者鉴认代码表</w:t>
            </w:r>
            <w:r w:rsidR="00426CC6" w:rsidRPr="00A739C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样张</w:t>
            </w:r>
          </w:p>
          <w:p w14:paraId="54391555" w14:textId="77777777" w:rsidR="00426CC6" w:rsidRPr="00A739C6" w:rsidRDefault="00E27847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受试者筛选入组登记</w:t>
            </w:r>
            <w:r w:rsidR="00426CC6" w:rsidRPr="00A739C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表样张</w:t>
            </w:r>
          </w:p>
          <w:p w14:paraId="2CF439BE" w14:textId="7C280A1C" w:rsidR="00BF398A" w:rsidRPr="00A739C6" w:rsidRDefault="00E27847" w:rsidP="00C20F40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试验用药品</w:t>
            </w:r>
            <w:r w:rsidR="00C20F4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发放回收</w:t>
            </w:r>
            <w:r w:rsidR="00C20F4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、</w:t>
            </w:r>
            <w:r w:rsidR="00B14B7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出入库</w:t>
            </w:r>
            <w:r w:rsidR="00C20F4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相关</w:t>
            </w:r>
            <w:r w:rsidR="00C20F40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表</w:t>
            </w:r>
            <w:r w:rsidR="00C20F4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单</w:t>
            </w:r>
            <w:r w:rsidR="0060411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样张</w:t>
            </w:r>
          </w:p>
        </w:tc>
        <w:tc>
          <w:tcPr>
            <w:tcW w:w="3040" w:type="dxa"/>
            <w:vAlign w:val="center"/>
          </w:tcPr>
          <w:p w14:paraId="3057FC06" w14:textId="77777777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申办者盖章</w:t>
            </w:r>
          </w:p>
        </w:tc>
      </w:tr>
      <w:tr w:rsidR="00BF398A" w:rsidRPr="00E038F7" w14:paraId="0ABA3D63" w14:textId="77777777" w:rsidTr="00DA6638">
        <w:tc>
          <w:tcPr>
            <w:tcW w:w="817" w:type="dxa"/>
            <w:vAlign w:val="center"/>
          </w:tcPr>
          <w:p w14:paraId="682E87AB" w14:textId="6962FAA2" w:rsidR="00BF398A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14</w:t>
            </w:r>
          </w:p>
        </w:tc>
        <w:tc>
          <w:tcPr>
            <w:tcW w:w="5245" w:type="dxa"/>
            <w:vAlign w:val="center"/>
          </w:tcPr>
          <w:p w14:paraId="5C178AE1" w14:textId="2F18408C" w:rsidR="00BF398A" w:rsidRPr="00A739C6" w:rsidRDefault="0020665E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主要</w:t>
            </w:r>
            <w:r w:rsidR="00BF398A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研究者简历</w:t>
            </w:r>
            <w:r w:rsidR="00E27847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、执业证书、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职称证书、</w:t>
            </w:r>
            <w:r w:rsidR="00E27847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GCP</w:t>
            </w:r>
            <w:r w:rsidR="006A3ED8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药物</w:t>
            </w:r>
            <w:r w:rsidR="00071BD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培训</w:t>
            </w:r>
            <w:r w:rsidR="00E27847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证书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；</w:t>
            </w:r>
            <w:r w:rsidR="00E27847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临床试验研究团队成员名单</w:t>
            </w:r>
          </w:p>
        </w:tc>
        <w:tc>
          <w:tcPr>
            <w:tcW w:w="3040" w:type="dxa"/>
            <w:vAlign w:val="center"/>
          </w:tcPr>
          <w:p w14:paraId="0E37B8D3" w14:textId="0EA6B8BD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简历需</w:t>
            </w:r>
            <w:r w:rsidR="00FF342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研究者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签署姓名和日期</w:t>
            </w:r>
          </w:p>
        </w:tc>
      </w:tr>
      <w:tr w:rsidR="00BF398A" w:rsidRPr="00E038F7" w14:paraId="5D5C308B" w14:textId="77777777" w:rsidTr="00DA6638">
        <w:tc>
          <w:tcPr>
            <w:tcW w:w="817" w:type="dxa"/>
            <w:vAlign w:val="center"/>
          </w:tcPr>
          <w:p w14:paraId="25D1C46D" w14:textId="54D3FDA2" w:rsidR="00BF398A" w:rsidRPr="00A739C6" w:rsidRDefault="00FA07C5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15</w:t>
            </w:r>
          </w:p>
        </w:tc>
        <w:tc>
          <w:tcPr>
            <w:tcW w:w="5245" w:type="dxa"/>
            <w:vAlign w:val="center"/>
          </w:tcPr>
          <w:p w14:paraId="1BF4E0C3" w14:textId="555361DF" w:rsidR="00BF398A" w:rsidRPr="00F54879" w:rsidRDefault="00BF398A" w:rsidP="00F54879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多中心研究单位一览表（如有）</w:t>
            </w:r>
          </w:p>
        </w:tc>
        <w:tc>
          <w:tcPr>
            <w:tcW w:w="3040" w:type="dxa"/>
            <w:vAlign w:val="center"/>
          </w:tcPr>
          <w:p w14:paraId="11895A5C" w14:textId="77777777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申办者盖章</w:t>
            </w:r>
          </w:p>
        </w:tc>
      </w:tr>
      <w:tr w:rsidR="00BF398A" w:rsidRPr="00E038F7" w14:paraId="6107A496" w14:textId="77777777" w:rsidTr="00DA6638">
        <w:tc>
          <w:tcPr>
            <w:tcW w:w="817" w:type="dxa"/>
            <w:vAlign w:val="center"/>
          </w:tcPr>
          <w:p w14:paraId="34BF3C62" w14:textId="008F7E56" w:rsidR="00BF398A" w:rsidRPr="00A739C6" w:rsidRDefault="00823644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16</w:t>
            </w:r>
          </w:p>
        </w:tc>
        <w:tc>
          <w:tcPr>
            <w:tcW w:w="5245" w:type="dxa"/>
            <w:vAlign w:val="center"/>
          </w:tcPr>
          <w:p w14:paraId="277C470E" w14:textId="77777777" w:rsidR="00BF398A" w:rsidRPr="00A739C6" w:rsidRDefault="00136D96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组长单位</w:t>
            </w:r>
            <w:r w:rsidR="00BF398A"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伦理委员会批件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（如无组长单位，提供</w:t>
            </w:r>
            <w:proofErr w:type="gramStart"/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其他中心</w:t>
            </w:r>
            <w:proofErr w:type="gramEnd"/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伦理委员会批件）</w:t>
            </w:r>
          </w:p>
        </w:tc>
        <w:tc>
          <w:tcPr>
            <w:tcW w:w="3040" w:type="dxa"/>
            <w:vAlign w:val="center"/>
          </w:tcPr>
          <w:p w14:paraId="65BEBA8D" w14:textId="77777777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复印件</w:t>
            </w:r>
          </w:p>
        </w:tc>
      </w:tr>
      <w:tr w:rsidR="00BF398A" w:rsidRPr="00E038F7" w14:paraId="2C8AF27F" w14:textId="77777777" w:rsidTr="00DA6638">
        <w:tc>
          <w:tcPr>
            <w:tcW w:w="817" w:type="dxa"/>
            <w:vAlign w:val="center"/>
          </w:tcPr>
          <w:p w14:paraId="7D4207DF" w14:textId="24C3755C" w:rsidR="00BF398A" w:rsidRPr="00A739C6" w:rsidRDefault="00823644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17</w:t>
            </w:r>
          </w:p>
        </w:tc>
        <w:tc>
          <w:tcPr>
            <w:tcW w:w="5245" w:type="dxa"/>
            <w:vAlign w:val="center"/>
          </w:tcPr>
          <w:p w14:paraId="6935001A" w14:textId="77777777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proofErr w:type="gramStart"/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设盲试验</w:t>
            </w:r>
            <w:proofErr w:type="gramEnd"/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的破盲规程（如有）：包括正常临床试验流程破盲和紧急破盲</w:t>
            </w:r>
          </w:p>
        </w:tc>
        <w:tc>
          <w:tcPr>
            <w:tcW w:w="3040" w:type="dxa"/>
            <w:vAlign w:val="center"/>
          </w:tcPr>
          <w:p w14:paraId="3151DCA8" w14:textId="77777777" w:rsidR="00BF398A" w:rsidRPr="00A739C6" w:rsidRDefault="00BF398A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申办者盖章</w:t>
            </w:r>
          </w:p>
        </w:tc>
      </w:tr>
      <w:tr w:rsidR="00DA6638" w:rsidRPr="00E038F7" w14:paraId="1ADFDF65" w14:textId="77777777" w:rsidTr="00DA6638">
        <w:tc>
          <w:tcPr>
            <w:tcW w:w="817" w:type="dxa"/>
            <w:vAlign w:val="center"/>
          </w:tcPr>
          <w:p w14:paraId="0B73E45E" w14:textId="5C3FD1EC" w:rsidR="00DA6638" w:rsidRDefault="00823644" w:rsidP="00C9046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18</w:t>
            </w:r>
          </w:p>
        </w:tc>
        <w:tc>
          <w:tcPr>
            <w:tcW w:w="5245" w:type="dxa"/>
            <w:vAlign w:val="center"/>
          </w:tcPr>
          <w:p w14:paraId="780C92D5" w14:textId="2971D24B" w:rsidR="00DA6638" w:rsidRPr="00A739C6" w:rsidRDefault="00DA6638" w:rsidP="000421F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医学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、实验室、专业技术操作和相关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检测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的资质证明（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如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第三方实验室）</w:t>
            </w:r>
            <w:r w:rsidR="00CC7A7C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（如有）</w:t>
            </w:r>
          </w:p>
        </w:tc>
        <w:tc>
          <w:tcPr>
            <w:tcW w:w="3040" w:type="dxa"/>
            <w:vAlign w:val="center"/>
          </w:tcPr>
          <w:p w14:paraId="1569E76C" w14:textId="6B9970F8" w:rsidR="00DA6638" w:rsidRPr="00A739C6" w:rsidRDefault="00DA6638" w:rsidP="000421F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复印件，申办者盖章</w:t>
            </w:r>
          </w:p>
        </w:tc>
      </w:tr>
      <w:tr w:rsidR="00DA6638" w:rsidRPr="00E038F7" w14:paraId="260B4175" w14:textId="77777777" w:rsidTr="00DA6638">
        <w:tc>
          <w:tcPr>
            <w:tcW w:w="817" w:type="dxa"/>
            <w:vAlign w:val="center"/>
          </w:tcPr>
          <w:p w14:paraId="1E11A74F" w14:textId="205554C3" w:rsidR="00DA6638" w:rsidRDefault="00823644" w:rsidP="00DA663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19</w:t>
            </w:r>
          </w:p>
        </w:tc>
        <w:tc>
          <w:tcPr>
            <w:tcW w:w="5245" w:type="dxa"/>
            <w:vAlign w:val="center"/>
          </w:tcPr>
          <w:p w14:paraId="264C5279" w14:textId="16CB858F" w:rsidR="00DA6638" w:rsidRPr="00A739C6" w:rsidRDefault="00DA6638" w:rsidP="00DA663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试验用药品药检证明及注册证：包括试验药、对照药和/或安慰剂</w:t>
            </w:r>
          </w:p>
        </w:tc>
        <w:tc>
          <w:tcPr>
            <w:tcW w:w="3040" w:type="dxa"/>
            <w:vAlign w:val="center"/>
          </w:tcPr>
          <w:p w14:paraId="5904BE74" w14:textId="18CF70A1" w:rsidR="00DA6638" w:rsidRPr="00A739C6" w:rsidRDefault="00DA6638" w:rsidP="00DA663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复印件，申办者盖章</w:t>
            </w:r>
          </w:p>
        </w:tc>
      </w:tr>
      <w:tr w:rsidR="00DA6638" w:rsidRPr="00E038F7" w14:paraId="4B5FD751" w14:textId="77777777" w:rsidTr="00DA6638">
        <w:tc>
          <w:tcPr>
            <w:tcW w:w="817" w:type="dxa"/>
            <w:vAlign w:val="center"/>
          </w:tcPr>
          <w:p w14:paraId="0F4732B0" w14:textId="44EDB097" w:rsidR="00DA6638" w:rsidRPr="002A30A0" w:rsidRDefault="00823644" w:rsidP="00DA6638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</w:p>
        </w:tc>
        <w:tc>
          <w:tcPr>
            <w:tcW w:w="5245" w:type="dxa"/>
            <w:vAlign w:val="center"/>
          </w:tcPr>
          <w:p w14:paraId="39705491" w14:textId="039F4FAC" w:rsidR="00DA6638" w:rsidRPr="00A739C6" w:rsidRDefault="00DA6638" w:rsidP="00DA663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A30A0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人类</w:t>
            </w:r>
            <w:r w:rsidRPr="002A30A0">
              <w:rPr>
                <w:rFonts w:asciiTheme="minorEastAsia" w:eastAsiaTheme="minorEastAsia" w:hAnsiTheme="minorEastAsia" w:cs="宋体"/>
                <w:kern w:val="0"/>
                <w:sz w:val="24"/>
              </w:rPr>
              <w:t>遗传资源行政许可或备案文件（</w:t>
            </w:r>
            <w:r w:rsidRPr="002A30A0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如</w:t>
            </w:r>
            <w:r w:rsidR="00071BD3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不涉及，请提供相关说明</w:t>
            </w:r>
            <w:r w:rsidRPr="002A30A0">
              <w:rPr>
                <w:rFonts w:asciiTheme="minorEastAsia" w:eastAsiaTheme="minorEastAsia" w:hAnsiTheme="minorEastAsia" w:cs="宋体"/>
                <w:kern w:val="0"/>
                <w:sz w:val="24"/>
              </w:rPr>
              <w:t>）</w:t>
            </w:r>
          </w:p>
        </w:tc>
        <w:tc>
          <w:tcPr>
            <w:tcW w:w="3040" w:type="dxa"/>
            <w:vAlign w:val="center"/>
          </w:tcPr>
          <w:p w14:paraId="25691538" w14:textId="32A0C447" w:rsidR="00DA6638" w:rsidRPr="00A739C6" w:rsidRDefault="00DA6638" w:rsidP="00DA663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申办者盖章</w:t>
            </w:r>
          </w:p>
        </w:tc>
      </w:tr>
      <w:tr w:rsidR="00966CA6" w:rsidRPr="00E038F7" w14:paraId="14097324" w14:textId="77777777" w:rsidTr="00DA6638">
        <w:tc>
          <w:tcPr>
            <w:tcW w:w="817" w:type="dxa"/>
            <w:vAlign w:val="center"/>
          </w:tcPr>
          <w:p w14:paraId="0FAC94FD" w14:textId="26DDE782" w:rsidR="00966CA6" w:rsidRDefault="00823644" w:rsidP="00DA6638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21</w:t>
            </w:r>
          </w:p>
        </w:tc>
        <w:tc>
          <w:tcPr>
            <w:tcW w:w="5245" w:type="dxa"/>
            <w:vAlign w:val="center"/>
          </w:tcPr>
          <w:p w14:paraId="6ADC7191" w14:textId="129824BC" w:rsidR="00966CA6" w:rsidRPr="002A30A0" w:rsidRDefault="00966CA6" w:rsidP="00DA663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申办者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资料真实性声明</w:t>
            </w:r>
          </w:p>
        </w:tc>
        <w:tc>
          <w:tcPr>
            <w:tcW w:w="3040" w:type="dxa"/>
            <w:vAlign w:val="center"/>
          </w:tcPr>
          <w:p w14:paraId="25FDC8B4" w14:textId="51A18A8D" w:rsidR="00966CA6" w:rsidRPr="00A739C6" w:rsidRDefault="00966CA6" w:rsidP="00DA663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申办者</w:t>
            </w:r>
            <w:r>
              <w:rPr>
                <w:rFonts w:asciiTheme="minorEastAsia" w:eastAsiaTheme="minorEastAsia" w:hAnsiTheme="minorEastAsia"/>
                <w:sz w:val="24"/>
              </w:rPr>
              <w:t>盖章</w:t>
            </w:r>
          </w:p>
        </w:tc>
      </w:tr>
      <w:tr w:rsidR="00DA6638" w:rsidRPr="00E038F7" w14:paraId="77B81AE9" w14:textId="77777777" w:rsidTr="00DA6638">
        <w:tc>
          <w:tcPr>
            <w:tcW w:w="817" w:type="dxa"/>
            <w:vAlign w:val="center"/>
          </w:tcPr>
          <w:p w14:paraId="6985C754" w14:textId="6F8E47BF" w:rsidR="00DA6638" w:rsidRPr="00A739C6" w:rsidRDefault="00823644" w:rsidP="00DA663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22</w:t>
            </w:r>
          </w:p>
        </w:tc>
        <w:tc>
          <w:tcPr>
            <w:tcW w:w="5245" w:type="dxa"/>
            <w:vAlign w:val="center"/>
          </w:tcPr>
          <w:p w14:paraId="4C3CCF83" w14:textId="0ABC4285" w:rsidR="00DA6638" w:rsidRPr="00A739C6" w:rsidRDefault="00DA6638" w:rsidP="00DA663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其他资料（如有）：招募受试者相关资料（注明版本号和日期）、保险证明</w:t>
            </w:r>
            <w:r w:rsidR="00FA07C5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（有效期内）</w:t>
            </w: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、紧急联系卡等</w:t>
            </w:r>
          </w:p>
        </w:tc>
        <w:tc>
          <w:tcPr>
            <w:tcW w:w="3040" w:type="dxa"/>
            <w:vAlign w:val="center"/>
          </w:tcPr>
          <w:p w14:paraId="53F1A0F1" w14:textId="77777777" w:rsidR="00DA6638" w:rsidRPr="00A739C6" w:rsidRDefault="00DA6638" w:rsidP="00DA663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申办者盖章</w:t>
            </w:r>
          </w:p>
        </w:tc>
      </w:tr>
      <w:tr w:rsidR="00DA6638" w:rsidRPr="00E038F7" w14:paraId="13597772" w14:textId="77777777" w:rsidTr="00DA6638">
        <w:tc>
          <w:tcPr>
            <w:tcW w:w="817" w:type="dxa"/>
            <w:vAlign w:val="center"/>
          </w:tcPr>
          <w:p w14:paraId="6CED42EB" w14:textId="3FCC4250" w:rsidR="00DA6638" w:rsidRPr="00A739C6" w:rsidRDefault="00823644" w:rsidP="00DA663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23</w:t>
            </w:r>
          </w:p>
        </w:tc>
        <w:tc>
          <w:tcPr>
            <w:tcW w:w="5245" w:type="dxa"/>
            <w:vAlign w:val="center"/>
          </w:tcPr>
          <w:p w14:paraId="652D2F53" w14:textId="77777777" w:rsidR="00DA6638" w:rsidRPr="00A739C6" w:rsidRDefault="00DA6638" w:rsidP="00DA663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A739C6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药品说明书（如有）</w:t>
            </w:r>
          </w:p>
        </w:tc>
        <w:tc>
          <w:tcPr>
            <w:tcW w:w="3040" w:type="dxa"/>
            <w:vAlign w:val="center"/>
          </w:tcPr>
          <w:p w14:paraId="117D6A08" w14:textId="77777777" w:rsidR="00DA6638" w:rsidRPr="00A739C6" w:rsidRDefault="00DA6638" w:rsidP="00DA663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739C6">
              <w:rPr>
                <w:rFonts w:asciiTheme="minorEastAsia" w:eastAsiaTheme="minorEastAsia" w:hAnsiTheme="minorEastAsia" w:hint="eastAsia"/>
                <w:sz w:val="24"/>
              </w:rPr>
              <w:t>复印件</w:t>
            </w:r>
          </w:p>
        </w:tc>
      </w:tr>
      <w:tr w:rsidR="00823644" w:rsidRPr="00E038F7" w14:paraId="3C948191" w14:textId="77777777" w:rsidTr="00DA6638">
        <w:tc>
          <w:tcPr>
            <w:tcW w:w="817" w:type="dxa"/>
            <w:vAlign w:val="center"/>
          </w:tcPr>
          <w:p w14:paraId="7162859A" w14:textId="42867CF2" w:rsidR="00823644" w:rsidRDefault="00823644" w:rsidP="00DA663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24</w:t>
            </w:r>
          </w:p>
        </w:tc>
        <w:tc>
          <w:tcPr>
            <w:tcW w:w="5245" w:type="dxa"/>
            <w:vAlign w:val="center"/>
          </w:tcPr>
          <w:p w14:paraId="6BAC6AB1" w14:textId="4582342B" w:rsidR="00823644" w:rsidRPr="00A739C6" w:rsidRDefault="00823644" w:rsidP="00DA6638">
            <w:pPr>
              <w:spacing w:line="360" w:lineRule="auto"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监查员个人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材料（委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托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函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、简历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复印件、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GCP</w:t>
            </w:r>
            <w:r w:rsidR="00071BD3">
              <w:rPr>
                <w:rFonts w:ascii="宋体" w:hAnsi="宋体" w:cs="宋体" w:hint="eastAsia"/>
                <w:color w:val="000000"/>
                <w:kern w:val="0"/>
                <w:sz w:val="24"/>
              </w:rPr>
              <w:t>药物培训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证书）</w:t>
            </w:r>
          </w:p>
        </w:tc>
        <w:tc>
          <w:tcPr>
            <w:tcW w:w="3040" w:type="dxa"/>
            <w:vAlign w:val="center"/>
          </w:tcPr>
          <w:p w14:paraId="5085EAFB" w14:textId="30034B71" w:rsidR="00823644" w:rsidRPr="00A739C6" w:rsidRDefault="00823644" w:rsidP="00DA663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盖章</w:t>
            </w:r>
            <w:r>
              <w:rPr>
                <w:rFonts w:asciiTheme="minorEastAsia" w:eastAsiaTheme="minorEastAsia" w:hAnsiTheme="minorEastAsia"/>
                <w:sz w:val="24"/>
              </w:rPr>
              <w:t>，本人签名</w:t>
            </w:r>
          </w:p>
        </w:tc>
      </w:tr>
      <w:tr w:rsidR="00823644" w:rsidRPr="00E038F7" w14:paraId="40946F25" w14:textId="77777777" w:rsidTr="00DA6638">
        <w:tc>
          <w:tcPr>
            <w:tcW w:w="817" w:type="dxa"/>
            <w:vAlign w:val="center"/>
          </w:tcPr>
          <w:p w14:paraId="5E0FC140" w14:textId="5197AA15" w:rsidR="00823644" w:rsidRDefault="00823644" w:rsidP="00DA663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25</w:t>
            </w:r>
          </w:p>
        </w:tc>
        <w:tc>
          <w:tcPr>
            <w:tcW w:w="5245" w:type="dxa"/>
            <w:vAlign w:val="center"/>
          </w:tcPr>
          <w:p w14:paraId="1D75A073" w14:textId="47C6ADE1" w:rsidR="00823644" w:rsidRDefault="00823644" w:rsidP="00DA6638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3040" w:type="dxa"/>
            <w:vAlign w:val="center"/>
          </w:tcPr>
          <w:p w14:paraId="44991A58" w14:textId="77777777" w:rsidR="00823644" w:rsidRDefault="00823644" w:rsidP="00DA6638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A480F47" w14:textId="69BB781E" w:rsidR="00AF0730" w:rsidRPr="00E038F7" w:rsidRDefault="004E1A94" w:rsidP="006D647F">
      <w:pPr>
        <w:spacing w:beforeLines="50" w:before="156" w:afterLines="50" w:after="156" w:line="360" w:lineRule="auto"/>
        <w:rPr>
          <w:rFonts w:asciiTheme="majorEastAsia" w:eastAsiaTheme="majorEastAsia" w:hAnsiTheme="majorEastAsia"/>
          <w:b/>
          <w:sz w:val="24"/>
        </w:rPr>
      </w:pPr>
      <w:r w:rsidRPr="00E038F7">
        <w:rPr>
          <w:rFonts w:asciiTheme="majorEastAsia" w:eastAsiaTheme="majorEastAsia" w:hAnsiTheme="majorEastAsia" w:hint="eastAsia"/>
          <w:b/>
          <w:sz w:val="24"/>
        </w:rPr>
        <w:t>二、原有项目的更新：</w:t>
      </w:r>
      <w:bookmarkStart w:id="1" w:name="_Hlk161826076"/>
      <w:r w:rsidRPr="00E038F7">
        <w:rPr>
          <w:rFonts w:asciiTheme="majorEastAsia" w:eastAsiaTheme="majorEastAsia" w:hAnsiTheme="majorEastAsia" w:hint="eastAsia"/>
          <w:b/>
          <w:sz w:val="24"/>
        </w:rPr>
        <w:t>请</w:t>
      </w:r>
      <w:r w:rsidR="00DD325A">
        <w:rPr>
          <w:rFonts w:asciiTheme="majorEastAsia" w:eastAsiaTheme="majorEastAsia" w:hAnsiTheme="majorEastAsia" w:hint="eastAsia"/>
          <w:b/>
          <w:sz w:val="24"/>
        </w:rPr>
        <w:t>参照</w:t>
      </w:r>
      <w:r w:rsidRPr="00E038F7">
        <w:rPr>
          <w:rFonts w:asciiTheme="majorEastAsia" w:eastAsiaTheme="majorEastAsia" w:hAnsiTheme="majorEastAsia" w:hint="eastAsia"/>
          <w:b/>
          <w:sz w:val="24"/>
        </w:rPr>
        <w:t>以下顺序装订送审文件1份，</w:t>
      </w:r>
      <w:proofErr w:type="gramStart"/>
      <w:r w:rsidRPr="00E038F7">
        <w:rPr>
          <w:rFonts w:asciiTheme="majorEastAsia" w:eastAsiaTheme="majorEastAsia" w:hAnsiTheme="majorEastAsia" w:hint="eastAsia"/>
          <w:b/>
          <w:sz w:val="24"/>
        </w:rPr>
        <w:t>以</w:t>
      </w:r>
      <w:r w:rsidRPr="00E038F7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</w:rPr>
        <w:t>隔页纸</w:t>
      </w:r>
      <w:proofErr w:type="gramEnd"/>
      <w:r w:rsidRPr="00E038F7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</w:rPr>
        <w:t>隔开</w:t>
      </w:r>
      <w:r w:rsidR="00C72FFE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</w:rPr>
        <w:t>，并附递交信</w:t>
      </w:r>
      <w:r w:rsidR="00B23C43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</w:rPr>
        <w:t>。</w:t>
      </w:r>
      <w:bookmarkEnd w:id="1"/>
    </w:p>
    <w:p w14:paraId="697EFFD7" w14:textId="77777777" w:rsidR="004E1A94" w:rsidRPr="00E038F7" w:rsidRDefault="004E1A94" w:rsidP="00E038F7">
      <w:pPr>
        <w:widowControl/>
        <w:spacing w:line="360" w:lineRule="auto"/>
        <w:rPr>
          <w:rFonts w:asciiTheme="majorEastAsia" w:eastAsiaTheme="majorEastAsia" w:hAnsiTheme="majorEastAsia" w:cs="宋体"/>
          <w:kern w:val="0"/>
          <w:sz w:val="24"/>
        </w:rPr>
      </w:pPr>
      <w:r w:rsidRPr="00E038F7">
        <w:rPr>
          <w:rFonts w:asciiTheme="majorEastAsia" w:eastAsiaTheme="majorEastAsia" w:hAnsiTheme="majorEastAsia" w:cs="宋体" w:hint="eastAsia"/>
          <w:kern w:val="0"/>
          <w:sz w:val="24"/>
        </w:rPr>
        <w:t>1. 更新资料的修订说明。</w:t>
      </w:r>
    </w:p>
    <w:p w14:paraId="4829CE45" w14:textId="62C82467" w:rsidR="004E1A94" w:rsidRPr="00E038F7" w:rsidRDefault="004E1A94" w:rsidP="00E038F7">
      <w:pPr>
        <w:widowControl/>
        <w:spacing w:line="360" w:lineRule="auto"/>
        <w:rPr>
          <w:rFonts w:asciiTheme="majorEastAsia" w:eastAsiaTheme="majorEastAsia" w:hAnsiTheme="majorEastAsia" w:cs="宋体"/>
          <w:kern w:val="0"/>
          <w:sz w:val="24"/>
        </w:rPr>
      </w:pPr>
      <w:r w:rsidRPr="00E038F7">
        <w:rPr>
          <w:rFonts w:asciiTheme="majorEastAsia" w:eastAsiaTheme="majorEastAsia" w:hAnsiTheme="majorEastAsia" w:cs="宋体" w:hint="eastAsia"/>
          <w:kern w:val="0"/>
          <w:sz w:val="24"/>
        </w:rPr>
        <w:t>2. 更新资料的完整版：注明新的版本及日期，</w:t>
      </w:r>
      <w:bookmarkStart w:id="2" w:name="_Hlk161826095"/>
      <w:r w:rsidRPr="00E038F7">
        <w:rPr>
          <w:rFonts w:asciiTheme="majorEastAsia" w:eastAsiaTheme="majorEastAsia" w:hAnsiTheme="majorEastAsia" w:cs="宋体" w:hint="eastAsia"/>
          <w:kern w:val="0"/>
          <w:sz w:val="24"/>
        </w:rPr>
        <w:t>更新资料中与原有资料的区别</w:t>
      </w:r>
      <w:r w:rsidR="00966CA6">
        <w:rPr>
          <w:rFonts w:asciiTheme="majorEastAsia" w:eastAsiaTheme="majorEastAsia" w:hAnsiTheme="majorEastAsia" w:cs="宋体" w:hint="eastAsia"/>
          <w:kern w:val="0"/>
          <w:sz w:val="24"/>
        </w:rPr>
        <w:t>以对照表</w:t>
      </w:r>
      <w:r w:rsidR="00966CA6">
        <w:rPr>
          <w:rFonts w:asciiTheme="majorEastAsia" w:eastAsiaTheme="majorEastAsia" w:hAnsiTheme="majorEastAsia" w:cs="宋体"/>
          <w:kern w:val="0"/>
          <w:sz w:val="24"/>
        </w:rPr>
        <w:t>的形式体现。</w:t>
      </w:r>
      <w:bookmarkEnd w:id="2"/>
    </w:p>
    <w:p w14:paraId="06DB0DE1" w14:textId="77777777" w:rsidR="00BF398A" w:rsidRPr="00E038F7" w:rsidRDefault="00BF398A" w:rsidP="00E038F7">
      <w:pPr>
        <w:spacing w:line="360" w:lineRule="auto"/>
        <w:rPr>
          <w:rFonts w:asciiTheme="majorEastAsia" w:eastAsiaTheme="majorEastAsia" w:hAnsiTheme="majorEastAsia"/>
          <w:b/>
          <w:sz w:val="24"/>
        </w:rPr>
      </w:pPr>
    </w:p>
    <w:p w14:paraId="1CB017EE" w14:textId="68038328" w:rsidR="00747D5F" w:rsidRPr="000D4898" w:rsidRDefault="00747D5F" w:rsidP="00E038F7">
      <w:pPr>
        <w:spacing w:line="360" w:lineRule="auto"/>
        <w:rPr>
          <w:rFonts w:asciiTheme="majorEastAsia" w:eastAsiaTheme="majorEastAsia" w:hAnsiTheme="majorEastAsia"/>
          <w:b/>
          <w:sz w:val="24"/>
        </w:rPr>
      </w:pPr>
    </w:p>
    <w:sectPr w:rsidR="00747D5F" w:rsidRPr="000D4898" w:rsidSect="000421F8">
      <w:headerReference w:type="default" r:id="rId8"/>
      <w:footerReference w:type="default" r:id="rId9"/>
      <w:pgSz w:w="11906" w:h="16838" w:code="9"/>
      <w:pgMar w:top="1440" w:right="1701" w:bottom="1440" w:left="170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E7" w14:textId="77777777" w:rsidR="00A57417" w:rsidRDefault="00A57417" w:rsidP="00AF0730">
      <w:r>
        <w:separator/>
      </w:r>
    </w:p>
  </w:endnote>
  <w:endnote w:type="continuationSeparator" w:id="0">
    <w:p w14:paraId="645491FD" w14:textId="77777777" w:rsidR="00A57417" w:rsidRDefault="00A57417" w:rsidP="00AF0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9053793"/>
      <w:docPartObj>
        <w:docPartGallery w:val="Page Numbers (Bottom of Page)"/>
        <w:docPartUnique/>
      </w:docPartObj>
    </w:sdtPr>
    <w:sdtEndPr>
      <w:rPr>
        <w:rFonts w:asciiTheme="minorEastAsia" w:hAnsiTheme="minorEastAsia"/>
      </w:rPr>
    </w:sdtEndPr>
    <w:sdtContent>
      <w:p w14:paraId="2300FD51" w14:textId="246CABE5" w:rsidR="00F54879" w:rsidRPr="00F54879" w:rsidRDefault="00F54879" w:rsidP="00F54879">
        <w:pPr>
          <w:pStyle w:val="a5"/>
          <w:jc w:val="center"/>
          <w:rPr>
            <w:rFonts w:asciiTheme="minorEastAsia" w:hAnsiTheme="minorEastAsia"/>
          </w:rPr>
        </w:pPr>
        <w:r w:rsidRPr="00F54879">
          <w:rPr>
            <w:rFonts w:asciiTheme="minorEastAsia" w:hAnsiTheme="minorEastAsia" w:hint="eastAsia"/>
          </w:rPr>
          <w:t>第</w:t>
        </w:r>
        <w:r w:rsidR="000B760A">
          <w:rPr>
            <w:rFonts w:asciiTheme="minorEastAsia" w:hAnsiTheme="minorEastAsia" w:hint="eastAsia"/>
          </w:rPr>
          <w:t xml:space="preserve"> </w:t>
        </w:r>
        <w:r w:rsidRPr="00F54879">
          <w:rPr>
            <w:rFonts w:asciiTheme="minorEastAsia" w:hAnsiTheme="minorEastAsia"/>
          </w:rPr>
          <w:fldChar w:fldCharType="begin"/>
        </w:r>
        <w:r w:rsidRPr="00F54879">
          <w:rPr>
            <w:rFonts w:asciiTheme="minorEastAsia" w:hAnsiTheme="minorEastAsia"/>
          </w:rPr>
          <w:instrText>PAGE   \* MERGEFORMAT</w:instrText>
        </w:r>
        <w:r w:rsidRPr="00F54879">
          <w:rPr>
            <w:rFonts w:asciiTheme="minorEastAsia" w:hAnsiTheme="minorEastAsia"/>
          </w:rPr>
          <w:fldChar w:fldCharType="separate"/>
        </w:r>
        <w:r w:rsidRPr="000B760A">
          <w:rPr>
            <w:rFonts w:asciiTheme="minorEastAsia" w:hAnsiTheme="minorEastAsia"/>
          </w:rPr>
          <w:t>2</w:t>
        </w:r>
        <w:r w:rsidRPr="00F54879">
          <w:rPr>
            <w:rFonts w:asciiTheme="minorEastAsia" w:hAnsiTheme="minorEastAsia"/>
          </w:rPr>
          <w:fldChar w:fldCharType="end"/>
        </w:r>
        <w:r w:rsidR="000B760A">
          <w:rPr>
            <w:rFonts w:asciiTheme="minorEastAsia" w:hAnsiTheme="minorEastAsia" w:hint="eastAsia"/>
          </w:rPr>
          <w:t xml:space="preserve"> </w:t>
        </w:r>
        <w:r w:rsidRPr="00F54879">
          <w:rPr>
            <w:rFonts w:asciiTheme="minorEastAsia" w:hAnsiTheme="minorEastAsia" w:hint="eastAsia"/>
          </w:rPr>
          <w:t>页   共</w:t>
        </w:r>
        <w:r w:rsidR="000B760A">
          <w:rPr>
            <w:rFonts w:asciiTheme="minorEastAsia" w:hAnsiTheme="minorEastAsia" w:hint="eastAsia"/>
          </w:rPr>
          <w:t xml:space="preserve"> </w:t>
        </w:r>
        <w:r w:rsidRPr="00F54879">
          <w:rPr>
            <w:rFonts w:asciiTheme="minorEastAsia" w:hAnsiTheme="minorEastAsia" w:hint="eastAsia"/>
          </w:rPr>
          <w:t>2</w:t>
        </w:r>
        <w:r w:rsidR="000B760A">
          <w:rPr>
            <w:rFonts w:asciiTheme="minorEastAsia" w:hAnsiTheme="minorEastAsia" w:hint="eastAsia"/>
          </w:rPr>
          <w:t xml:space="preserve"> </w:t>
        </w:r>
        <w:r w:rsidRPr="00F54879">
          <w:rPr>
            <w:rFonts w:asciiTheme="minorEastAsia" w:hAnsiTheme="minorEastAsia" w:hint="eastAsia"/>
          </w:rPr>
          <w:t>页</w:t>
        </w:r>
      </w:p>
    </w:sdtContent>
  </w:sdt>
  <w:p w14:paraId="569813FC" w14:textId="77777777" w:rsidR="00F54879" w:rsidRDefault="00F548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BFFD0" w14:textId="77777777" w:rsidR="00A57417" w:rsidRDefault="00A57417" w:rsidP="00AF0730">
      <w:r>
        <w:separator/>
      </w:r>
    </w:p>
  </w:footnote>
  <w:footnote w:type="continuationSeparator" w:id="0">
    <w:p w14:paraId="37290E01" w14:textId="77777777" w:rsidR="00A57417" w:rsidRDefault="00A57417" w:rsidP="00AF0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B7DC" w14:textId="5FFF88C2" w:rsidR="00D450A8" w:rsidRPr="00B95B55" w:rsidRDefault="00D450A8" w:rsidP="000421F8">
    <w:pPr>
      <w:pStyle w:val="a3"/>
      <w:tabs>
        <w:tab w:val="clear" w:pos="8306"/>
        <w:tab w:val="right" w:pos="8505"/>
      </w:tabs>
      <w:ind w:leftChars="-1" w:left="-2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776C8FEF" wp14:editId="1ADAB7E4">
          <wp:extent cx="2047875" cy="438150"/>
          <wp:effectExtent l="19050" t="0" r="9525" b="0"/>
          <wp:docPr id="1" name="图片 1" descr="公利医院标志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公利医院标志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D647F">
      <w:rPr>
        <w:rFonts w:ascii="Times New Roman" w:hAnsi="Times New Roman" w:cs="Times New Roman" w:hint="eastAsia"/>
        <w:color w:val="000000"/>
      </w:rPr>
      <w:t xml:space="preserve">          </w:t>
    </w:r>
    <w:r w:rsidR="009A52F6">
      <w:rPr>
        <w:rFonts w:ascii="Times New Roman" w:hAnsi="Times New Roman" w:cs="Times New Roman" w:hint="eastAsia"/>
        <w:color w:val="000000"/>
      </w:rPr>
      <w:t xml:space="preserve">                              </w:t>
    </w:r>
    <w:r w:rsidR="00B95B55" w:rsidRPr="00E1365D">
      <w:rPr>
        <w:rFonts w:ascii="Times New Roman" w:hAnsi="Times New Roman" w:cs="Times New Roman"/>
        <w:color w:val="000000"/>
      </w:rPr>
      <w:t>CTI-C-002-A01-V</w:t>
    </w:r>
    <w:r w:rsidR="009C1FA0">
      <w:rPr>
        <w:rFonts w:ascii="Times New Roman" w:hAnsi="Times New Roman" w:cs="Times New Roman"/>
        <w:color w:val="000000"/>
      </w:rPr>
      <w:t>3.0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E0A05"/>
    <w:multiLevelType w:val="hybridMultilevel"/>
    <w:tmpl w:val="94F86B9C"/>
    <w:lvl w:ilvl="0" w:tplc="AE381E6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730"/>
    <w:rsid w:val="00004567"/>
    <w:rsid w:val="0002622A"/>
    <w:rsid w:val="000421F8"/>
    <w:rsid w:val="00057F75"/>
    <w:rsid w:val="00071BD3"/>
    <w:rsid w:val="000841C1"/>
    <w:rsid w:val="0009607F"/>
    <w:rsid w:val="000B760A"/>
    <w:rsid w:val="000D4898"/>
    <w:rsid w:val="00136D96"/>
    <w:rsid w:val="00172E46"/>
    <w:rsid w:val="0019679E"/>
    <w:rsid w:val="001A05E9"/>
    <w:rsid w:val="001A378A"/>
    <w:rsid w:val="001D2286"/>
    <w:rsid w:val="001D47C6"/>
    <w:rsid w:val="0020665E"/>
    <w:rsid w:val="00246766"/>
    <w:rsid w:val="00261E89"/>
    <w:rsid w:val="00284D2F"/>
    <w:rsid w:val="00296CE8"/>
    <w:rsid w:val="002A30A0"/>
    <w:rsid w:val="002A5659"/>
    <w:rsid w:val="002B63FE"/>
    <w:rsid w:val="003205CE"/>
    <w:rsid w:val="0035181B"/>
    <w:rsid w:val="00372272"/>
    <w:rsid w:val="003C7883"/>
    <w:rsid w:val="003E2983"/>
    <w:rsid w:val="00402B5E"/>
    <w:rsid w:val="00405C57"/>
    <w:rsid w:val="00412046"/>
    <w:rsid w:val="004268BF"/>
    <w:rsid w:val="00426CC6"/>
    <w:rsid w:val="00426DEB"/>
    <w:rsid w:val="00427CE3"/>
    <w:rsid w:val="0049163E"/>
    <w:rsid w:val="004A6E71"/>
    <w:rsid w:val="004E1A94"/>
    <w:rsid w:val="00513E9E"/>
    <w:rsid w:val="00542F8A"/>
    <w:rsid w:val="00543D25"/>
    <w:rsid w:val="00570D24"/>
    <w:rsid w:val="005D765D"/>
    <w:rsid w:val="005E1331"/>
    <w:rsid w:val="00604113"/>
    <w:rsid w:val="00612BEA"/>
    <w:rsid w:val="00622598"/>
    <w:rsid w:val="00650F96"/>
    <w:rsid w:val="00675BBB"/>
    <w:rsid w:val="00687063"/>
    <w:rsid w:val="006A3ED8"/>
    <w:rsid w:val="006A3F7E"/>
    <w:rsid w:val="006B5407"/>
    <w:rsid w:val="006D647F"/>
    <w:rsid w:val="00701B23"/>
    <w:rsid w:val="00716F74"/>
    <w:rsid w:val="00747D5F"/>
    <w:rsid w:val="007D4B04"/>
    <w:rsid w:val="00823644"/>
    <w:rsid w:val="00827D88"/>
    <w:rsid w:val="008411FF"/>
    <w:rsid w:val="00896FC5"/>
    <w:rsid w:val="008F13CF"/>
    <w:rsid w:val="00906281"/>
    <w:rsid w:val="00966CA6"/>
    <w:rsid w:val="00987191"/>
    <w:rsid w:val="009953F0"/>
    <w:rsid w:val="009A0DBA"/>
    <w:rsid w:val="009A4EDB"/>
    <w:rsid w:val="009A52F6"/>
    <w:rsid w:val="009B36C0"/>
    <w:rsid w:val="009C1FA0"/>
    <w:rsid w:val="00A05696"/>
    <w:rsid w:val="00A57417"/>
    <w:rsid w:val="00A61B63"/>
    <w:rsid w:val="00A739C6"/>
    <w:rsid w:val="00A76E4C"/>
    <w:rsid w:val="00AB06C9"/>
    <w:rsid w:val="00AF0730"/>
    <w:rsid w:val="00B14B70"/>
    <w:rsid w:val="00B23C43"/>
    <w:rsid w:val="00B9000A"/>
    <w:rsid w:val="00B95B55"/>
    <w:rsid w:val="00BA0E70"/>
    <w:rsid w:val="00BB419A"/>
    <w:rsid w:val="00BF398A"/>
    <w:rsid w:val="00BF57A8"/>
    <w:rsid w:val="00C20F40"/>
    <w:rsid w:val="00C4119C"/>
    <w:rsid w:val="00C417B6"/>
    <w:rsid w:val="00C72FFE"/>
    <w:rsid w:val="00C9046D"/>
    <w:rsid w:val="00CB36A3"/>
    <w:rsid w:val="00CB545C"/>
    <w:rsid w:val="00CC7A7C"/>
    <w:rsid w:val="00CF1247"/>
    <w:rsid w:val="00D230BC"/>
    <w:rsid w:val="00D3055D"/>
    <w:rsid w:val="00D40B3E"/>
    <w:rsid w:val="00D450A8"/>
    <w:rsid w:val="00D46E7A"/>
    <w:rsid w:val="00DA6638"/>
    <w:rsid w:val="00DD325A"/>
    <w:rsid w:val="00DE1A22"/>
    <w:rsid w:val="00DE301A"/>
    <w:rsid w:val="00E038F7"/>
    <w:rsid w:val="00E1365D"/>
    <w:rsid w:val="00E27847"/>
    <w:rsid w:val="00E47B5C"/>
    <w:rsid w:val="00E758D5"/>
    <w:rsid w:val="00E80793"/>
    <w:rsid w:val="00E86C1F"/>
    <w:rsid w:val="00E964DA"/>
    <w:rsid w:val="00EB2F87"/>
    <w:rsid w:val="00EE385E"/>
    <w:rsid w:val="00F44B58"/>
    <w:rsid w:val="00F54879"/>
    <w:rsid w:val="00F83AC0"/>
    <w:rsid w:val="00FA07C5"/>
    <w:rsid w:val="00FF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E7EF5"/>
  <w15:docId w15:val="{C38DDCC8-E388-4D04-91FB-7CA9B4A2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7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07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AF07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07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0730"/>
    <w:rPr>
      <w:sz w:val="18"/>
      <w:szCs w:val="18"/>
    </w:rPr>
  </w:style>
  <w:style w:type="paragraph" w:styleId="a7">
    <w:name w:val="List Paragraph"/>
    <w:basedOn w:val="a"/>
    <w:uiPriority w:val="34"/>
    <w:qFormat/>
    <w:rsid w:val="00405C57"/>
    <w:pPr>
      <w:ind w:firstLineChars="200" w:firstLine="420"/>
    </w:pPr>
  </w:style>
  <w:style w:type="table" w:styleId="a8">
    <w:name w:val="Table Grid"/>
    <w:basedOn w:val="a1"/>
    <w:uiPriority w:val="59"/>
    <w:rsid w:val="0061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26CC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26CC6"/>
    <w:rPr>
      <w:rFonts w:ascii="Times New Roman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6A3F7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B676E3-B030-4103-90DB-557823FA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史剑</dc:creator>
  <cp:lastModifiedBy>zheng</cp:lastModifiedBy>
  <cp:revision>74</cp:revision>
  <dcterms:created xsi:type="dcterms:W3CDTF">2023-09-17T08:23:00Z</dcterms:created>
  <dcterms:modified xsi:type="dcterms:W3CDTF">2024-03-21T02:02:00Z</dcterms:modified>
</cp:coreProperties>
</file>